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BEB2B4D" w14:textId="77777777" w:rsidR="00C87E57" w:rsidRPr="001F1044" w:rsidRDefault="00C87E57" w:rsidP="00C87E57">
      <w:pPr>
        <w:tabs>
          <w:tab w:val="left" w:pos="4962"/>
          <w:tab w:val="left" w:pos="5387"/>
        </w:tabs>
        <w:ind w:right="4931"/>
        <w:rPr>
          <w:rFonts w:ascii="Garamond" w:hAnsi="Garamond"/>
          <w:i/>
          <w:color w:val="FF0000"/>
          <w:sz w:val="23"/>
          <w:szCs w:val="23"/>
        </w:rPr>
      </w:pPr>
      <w:r w:rsidRPr="00401A55"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elektronicznym, podpisem zaufanym lub podpisem</w:t>
      </w:r>
      <w:r w:rsidRPr="001F1044">
        <w:rPr>
          <w:rFonts w:ascii="Garamond" w:hAnsi="Garamond"/>
          <w:i/>
          <w:color w:val="FF0000"/>
          <w:sz w:val="23"/>
          <w:szCs w:val="23"/>
        </w:rPr>
        <w:t xml:space="preserve"> osobistym</w:t>
      </w:r>
      <w:r>
        <w:rPr>
          <w:rFonts w:ascii="Garamond" w:hAnsi="Garamond"/>
          <w:i/>
          <w:color w:val="FF0000"/>
          <w:sz w:val="23"/>
          <w:szCs w:val="23"/>
        </w:rPr>
        <w:t xml:space="preserve"> (e-dowód)</w:t>
      </w:r>
    </w:p>
    <w:p w14:paraId="04C045D8" w14:textId="77777777" w:rsidR="00037AFC" w:rsidRPr="001F1044" w:rsidRDefault="00037AFC" w:rsidP="009D234D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5F442544" w14:textId="77777777" w:rsidR="00037AFC" w:rsidRPr="001F1044" w:rsidRDefault="00037AFC" w:rsidP="009D234D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54568B93" w14:textId="77777777" w:rsidR="009D234D" w:rsidRPr="001F1044" w:rsidRDefault="009D234D" w:rsidP="009D234D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1F1044">
        <w:rPr>
          <w:rFonts w:ascii="Garamond" w:hAnsi="Garamond" w:cs="Times New Roman"/>
          <w:b/>
          <w:bCs/>
          <w:sz w:val="23"/>
          <w:szCs w:val="23"/>
          <w:lang w:eastAsia="pl-PL"/>
        </w:rPr>
        <w:t>Załącznik nr 4 do SWZ</w:t>
      </w:r>
    </w:p>
    <w:p w14:paraId="3A309255" w14:textId="77777777" w:rsidR="001A19D5" w:rsidRPr="00146851" w:rsidRDefault="001A19D5" w:rsidP="001A19D5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bCs w:val="0"/>
          <w:sz w:val="23"/>
          <w:szCs w:val="23"/>
          <w:u w:val="none"/>
        </w:rPr>
      </w:pPr>
      <w:bookmarkStart w:id="0" w:name="_Hlk202356199"/>
      <w:r w:rsidRPr="00751B84">
        <w:rPr>
          <w:rFonts w:ascii="Garamond" w:hAnsi="Garamond"/>
          <w:sz w:val="23"/>
          <w:szCs w:val="23"/>
          <w:u w:val="none"/>
        </w:rPr>
        <w:t>ZAMAWIAJĄCY:</w:t>
      </w:r>
      <w:r w:rsidRPr="00751B84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Pr="00751B84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r w:rsidRPr="00146851">
        <w:rPr>
          <w:rFonts w:ascii="Garamond" w:hAnsi="Garamond"/>
          <w:b w:val="0"/>
          <w:bCs w:val="0"/>
          <w:sz w:val="23"/>
          <w:szCs w:val="23"/>
          <w:u w:val="none"/>
        </w:rPr>
        <w:t>Zakład Gospodarki Komunalnej w Dębnicy Kaszubskiej Sp. z o. o.</w:t>
      </w:r>
    </w:p>
    <w:p w14:paraId="746A9CAB" w14:textId="77777777" w:rsidR="001A19D5" w:rsidRPr="00146851" w:rsidRDefault="001A19D5" w:rsidP="001A19D5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bCs w:val="0"/>
          <w:sz w:val="23"/>
          <w:szCs w:val="23"/>
          <w:u w:val="none"/>
        </w:rPr>
      </w:pPr>
      <w:r w:rsidRPr="00146851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r w:rsidRPr="00146851">
        <w:rPr>
          <w:rFonts w:ascii="Garamond" w:hAnsi="Garamond"/>
          <w:b w:val="0"/>
          <w:bCs w:val="0"/>
          <w:sz w:val="23"/>
          <w:szCs w:val="23"/>
          <w:u w:val="none"/>
        </w:rPr>
        <w:tab/>
        <w:t>ul. Przemysłowa 1, 76-248 Dębnica Kaszubska</w:t>
      </w:r>
    </w:p>
    <w:bookmarkEnd w:id="0"/>
    <w:p w14:paraId="0FF8214C" w14:textId="77777777" w:rsidR="009D234D" w:rsidRPr="00FA75F1" w:rsidRDefault="009D234D" w:rsidP="009D234D">
      <w:pPr>
        <w:pStyle w:val="Normalny1"/>
        <w:tabs>
          <w:tab w:val="left" w:pos="1725"/>
        </w:tabs>
        <w:spacing w:line="100" w:lineRule="atLeast"/>
        <w:jc w:val="both"/>
        <w:rPr>
          <w:rFonts w:ascii="Garamond" w:hAnsi="Garamond" w:cs="Times New Roman"/>
          <w:sz w:val="23"/>
          <w:szCs w:val="23"/>
        </w:rPr>
      </w:pPr>
    </w:p>
    <w:p w14:paraId="3D221669" w14:textId="77777777" w:rsidR="009D234D" w:rsidRPr="001F1044" w:rsidRDefault="009D234D" w:rsidP="009D234D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b/>
          <w:bCs/>
          <w:sz w:val="23"/>
          <w:szCs w:val="23"/>
        </w:rPr>
        <w:t>DANE PODMIOTU:</w:t>
      </w:r>
      <w:r w:rsidRPr="001F1044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5FC27DA7" w14:textId="77777777" w:rsidR="009D234D" w:rsidRPr="001F1044" w:rsidRDefault="009D234D" w:rsidP="009D234D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ab/>
      </w:r>
      <w:r w:rsidRPr="001F1044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435B62C2" w14:textId="77777777" w:rsidR="009D234D" w:rsidRPr="001F1044" w:rsidRDefault="009D234D" w:rsidP="009D234D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ab/>
      </w:r>
      <w:r w:rsidRPr="001F1044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23E88651" w14:textId="77777777" w:rsidR="009D234D" w:rsidRPr="001F1044" w:rsidRDefault="009D234D" w:rsidP="009D234D">
      <w:pPr>
        <w:suppressAutoHyphens w:val="0"/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1F1044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2A75A319" w14:textId="77777777" w:rsidR="009D234D" w:rsidRPr="001F1044" w:rsidRDefault="009D234D" w:rsidP="009D234D">
      <w:pPr>
        <w:suppressAutoHyphens w:val="0"/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1F1044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7DFECF78" w14:textId="751EF1A3" w:rsidR="009D234D" w:rsidRPr="001F1044" w:rsidRDefault="009D234D" w:rsidP="009D234D">
      <w:pPr>
        <w:suppressAutoHyphens w:val="0"/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1F1044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336A232F" w14:textId="77777777" w:rsidR="009D234D" w:rsidRPr="001F1044" w:rsidRDefault="009D234D" w:rsidP="009D234D">
      <w:pPr>
        <w:rPr>
          <w:rFonts w:ascii="Garamond" w:hAnsi="Garamond"/>
          <w:sz w:val="23"/>
          <w:szCs w:val="23"/>
        </w:rPr>
      </w:pPr>
    </w:p>
    <w:p w14:paraId="09D48DD5" w14:textId="77777777" w:rsidR="009D234D" w:rsidRPr="001F1044" w:rsidRDefault="009D234D" w:rsidP="009D234D">
      <w:pPr>
        <w:rPr>
          <w:sz w:val="23"/>
          <w:szCs w:val="23"/>
        </w:rPr>
      </w:pPr>
    </w:p>
    <w:p w14:paraId="3A51C9FE" w14:textId="77777777" w:rsidR="009D234D" w:rsidRPr="001F1044" w:rsidRDefault="009D234D" w:rsidP="009D234D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1F1044">
        <w:rPr>
          <w:rFonts w:ascii="Garamond" w:eastAsia="Calibri" w:hAnsi="Garamond"/>
          <w:b/>
          <w:sz w:val="23"/>
          <w:szCs w:val="23"/>
          <w:lang w:eastAsia="en-US"/>
        </w:rPr>
        <w:t>OŚWIADCZENIE PODMIOTU UDOSTĘPNIAJĄCEGO ZASOBY WYKONAWCY</w:t>
      </w:r>
    </w:p>
    <w:p w14:paraId="6EBEF627" w14:textId="77777777" w:rsidR="009D234D" w:rsidRPr="001F1044" w:rsidRDefault="009D234D" w:rsidP="009D234D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1F1044">
        <w:rPr>
          <w:rFonts w:ascii="Garamond" w:eastAsia="Calibri" w:hAnsi="Garamond"/>
          <w:b/>
          <w:sz w:val="23"/>
          <w:szCs w:val="23"/>
          <w:lang w:eastAsia="en-US"/>
        </w:rPr>
        <w:t>DOTYCZĄCE SPEŁNIENIA WARUNKÓW UDZIAŁU W POSTĘPOWANIU</w:t>
      </w:r>
    </w:p>
    <w:p w14:paraId="2EF6310D" w14:textId="77777777" w:rsidR="009D234D" w:rsidRPr="001F1044" w:rsidRDefault="009D234D" w:rsidP="009D234D">
      <w:pPr>
        <w:suppressAutoHyphens w:val="0"/>
        <w:spacing w:after="40" w:line="264" w:lineRule="auto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1F1044">
        <w:rPr>
          <w:rFonts w:ascii="Garamond" w:eastAsia="Calibri" w:hAnsi="Garamond"/>
          <w:sz w:val="23"/>
          <w:szCs w:val="23"/>
          <w:lang w:eastAsia="en-US"/>
        </w:rPr>
        <w:t xml:space="preserve">składane na podstawie art. 273 ust. 1 i ust. 2 w zw. z art. 125 ust. 1 ustawy z dnia 11 września 2019 r. </w:t>
      </w:r>
    </w:p>
    <w:p w14:paraId="35C4955E" w14:textId="77777777" w:rsidR="009D234D" w:rsidRPr="001F1044" w:rsidRDefault="009D234D" w:rsidP="009D234D">
      <w:pPr>
        <w:suppressAutoHyphens w:val="0"/>
        <w:spacing w:after="40" w:line="264" w:lineRule="auto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1F1044">
        <w:rPr>
          <w:rFonts w:ascii="Garamond" w:eastAsia="Calibri" w:hAnsi="Garamond"/>
          <w:sz w:val="23"/>
          <w:szCs w:val="23"/>
          <w:lang w:eastAsia="en-US"/>
        </w:rPr>
        <w:t xml:space="preserve"> Prawo zamówień publicznych</w:t>
      </w:r>
    </w:p>
    <w:p w14:paraId="51A3023A" w14:textId="77777777" w:rsidR="009D234D" w:rsidRPr="001F1044" w:rsidRDefault="009D234D" w:rsidP="009D234D">
      <w:pPr>
        <w:spacing w:after="40" w:line="288" w:lineRule="auto"/>
        <w:ind w:firstLine="709"/>
        <w:jc w:val="both"/>
        <w:rPr>
          <w:rFonts w:ascii="Garamond" w:hAnsi="Garamond"/>
          <w:color w:val="000000"/>
          <w:sz w:val="23"/>
          <w:szCs w:val="23"/>
        </w:rPr>
      </w:pPr>
    </w:p>
    <w:p w14:paraId="7599450E" w14:textId="16B721F8" w:rsidR="009D234D" w:rsidRPr="00165022" w:rsidRDefault="009D234D" w:rsidP="006E3281">
      <w:pPr>
        <w:autoSpaceDE w:val="0"/>
        <w:autoSpaceDN w:val="0"/>
        <w:adjustRightInd w:val="0"/>
        <w:ind w:right="-342"/>
        <w:jc w:val="both"/>
        <w:rPr>
          <w:rFonts w:ascii="Garamond" w:hAnsi="Garamond"/>
          <w:b/>
          <w:bCs/>
          <w:sz w:val="23"/>
          <w:szCs w:val="23"/>
        </w:rPr>
      </w:pPr>
      <w:r w:rsidRPr="001F1044">
        <w:rPr>
          <w:rFonts w:ascii="Garamond" w:hAnsi="Garamond"/>
          <w:color w:val="000000"/>
          <w:sz w:val="23"/>
          <w:szCs w:val="23"/>
        </w:rPr>
        <w:t xml:space="preserve">Na potrzeby postępowania o udzielenie zamówienia publicznego pn. </w:t>
      </w:r>
      <w:bookmarkStart w:id="1" w:name="_Hlk202356072"/>
      <w:r w:rsidR="001A19D5" w:rsidRPr="00146851">
        <w:rPr>
          <w:rFonts w:ascii="Garamond" w:hAnsi="Garamond" w:cs="Arial"/>
          <w:b/>
          <w:sz w:val="23"/>
          <w:szCs w:val="23"/>
        </w:rPr>
        <w:t xml:space="preserve">Budowa sieci kanalizacji sanitarnej oraz </w:t>
      </w:r>
      <w:r w:rsidR="00D47B6C">
        <w:rPr>
          <w:rFonts w:ascii="Garamond" w:hAnsi="Garamond" w:cs="Arial"/>
          <w:b/>
          <w:sz w:val="23"/>
          <w:szCs w:val="23"/>
        </w:rPr>
        <w:t xml:space="preserve">budowa i </w:t>
      </w:r>
      <w:r w:rsidR="001A19D5" w:rsidRPr="00146851">
        <w:rPr>
          <w:rFonts w:ascii="Garamond" w:hAnsi="Garamond" w:cs="Arial"/>
          <w:b/>
          <w:sz w:val="23"/>
          <w:szCs w:val="23"/>
        </w:rPr>
        <w:t>przebudowa sieci wodociągowej w miejscowości Dobra w gm. Dębnica Kaszubska</w:t>
      </w:r>
      <w:bookmarkEnd w:id="1"/>
      <w:r w:rsidR="001B56B0">
        <w:rPr>
          <w:rFonts w:ascii="Garamond" w:hAnsi="Garamond" w:cs="Arial"/>
          <w:b/>
          <w:sz w:val="23"/>
          <w:szCs w:val="23"/>
        </w:rPr>
        <w:t xml:space="preserve"> </w:t>
      </w:r>
      <w:r w:rsidR="001B56B0" w:rsidRPr="00453AD7">
        <w:rPr>
          <w:rFonts w:ascii="Garamond" w:hAnsi="Garamond" w:cs="Arial"/>
          <w:b/>
          <w:sz w:val="23"/>
          <w:szCs w:val="23"/>
          <w:highlight w:val="yellow"/>
        </w:rPr>
        <w:t>– II postępowanie</w:t>
      </w:r>
      <w:r w:rsidR="006E3281" w:rsidRPr="00751B84">
        <w:rPr>
          <w:rFonts w:ascii="Garamond" w:hAnsi="Garamond"/>
          <w:color w:val="000000"/>
          <w:sz w:val="23"/>
          <w:szCs w:val="23"/>
        </w:rPr>
        <w:t>,</w:t>
      </w:r>
      <w:r w:rsidRPr="001F1044">
        <w:rPr>
          <w:rFonts w:ascii="Garamond" w:eastAsia="Arial" w:hAnsi="Garamond"/>
          <w:b/>
          <w:bCs/>
          <w:color w:val="000000"/>
          <w:sz w:val="23"/>
          <w:szCs w:val="23"/>
          <w:lang w:eastAsia="en-US"/>
        </w:rPr>
        <w:t xml:space="preserve"> </w:t>
      </w:r>
      <w:r w:rsidRPr="001F1044">
        <w:rPr>
          <w:rFonts w:ascii="Garamond" w:hAnsi="Garamond"/>
          <w:color w:val="000000"/>
          <w:sz w:val="23"/>
          <w:szCs w:val="23"/>
        </w:rPr>
        <w:t xml:space="preserve">prowadzonego </w:t>
      </w:r>
      <w:r w:rsidRPr="001F1044">
        <w:rPr>
          <w:rFonts w:ascii="Garamond" w:hAnsi="Garamond"/>
          <w:sz w:val="23"/>
          <w:szCs w:val="23"/>
        </w:rPr>
        <w:t>przez Gminę Dębnica Kaszubska, w związku z udostępnieniem zasobów podmiotu trzeciego na rzecz Wykonawcy</w:t>
      </w:r>
      <w:r w:rsidRPr="001F1044">
        <w:rPr>
          <w:rFonts w:ascii="Garamond" w:hAnsi="Garamond"/>
          <w:sz w:val="23"/>
          <w:szCs w:val="23"/>
        </w:rPr>
        <w:tab/>
        <w:t xml:space="preserve"> </w:t>
      </w:r>
    </w:p>
    <w:p w14:paraId="13FB3010" w14:textId="77777777" w:rsidR="009D234D" w:rsidRPr="001F1044" w:rsidRDefault="009D234D" w:rsidP="009D234D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</w:p>
    <w:p w14:paraId="266F8099" w14:textId="77777777" w:rsidR="009D234D" w:rsidRPr="001F1044" w:rsidRDefault="009D234D" w:rsidP="009D234D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>…………………………………………………………………………………………………………..</w:t>
      </w:r>
    </w:p>
    <w:p w14:paraId="1EA53C8F" w14:textId="1971971A" w:rsidR="009D234D" w:rsidRPr="001F1044" w:rsidRDefault="009D234D" w:rsidP="009D234D">
      <w:pPr>
        <w:spacing w:after="40" w:line="288" w:lineRule="auto"/>
        <w:ind w:firstLine="709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iCs/>
          <w:sz w:val="23"/>
          <w:szCs w:val="23"/>
        </w:rPr>
        <w:t xml:space="preserve">                       (nazwa i adres </w:t>
      </w:r>
      <w:r w:rsidR="00C87E57" w:rsidRPr="001F1044">
        <w:rPr>
          <w:rFonts w:ascii="Garamond" w:hAnsi="Garamond"/>
          <w:iCs/>
          <w:sz w:val="23"/>
          <w:szCs w:val="23"/>
        </w:rPr>
        <w:t>Wykonawcy,</w:t>
      </w:r>
      <w:r w:rsidRPr="001F1044">
        <w:rPr>
          <w:rFonts w:ascii="Garamond" w:hAnsi="Garamond"/>
          <w:iCs/>
          <w:sz w:val="23"/>
          <w:szCs w:val="23"/>
        </w:rPr>
        <w:t xml:space="preserve"> któremu udostępniono zasoby)</w:t>
      </w:r>
    </w:p>
    <w:p w14:paraId="4410FEA9" w14:textId="77777777" w:rsidR="009D234D" w:rsidRPr="001F1044" w:rsidRDefault="009D234D" w:rsidP="009D234D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</w:p>
    <w:p w14:paraId="5B066286" w14:textId="77777777" w:rsidR="009D234D" w:rsidRPr="001F1044" w:rsidRDefault="009D234D" w:rsidP="009D234D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>oświadczam, co następuje:</w:t>
      </w:r>
    </w:p>
    <w:p w14:paraId="1EFE9350" w14:textId="77777777" w:rsidR="009D234D" w:rsidRPr="001F1044" w:rsidRDefault="009D234D" w:rsidP="009D234D">
      <w:pPr>
        <w:spacing w:after="40" w:line="360" w:lineRule="auto"/>
        <w:jc w:val="both"/>
        <w:rPr>
          <w:rFonts w:ascii="Garamond" w:hAnsi="Garamond"/>
          <w:b/>
          <w:sz w:val="23"/>
          <w:szCs w:val="23"/>
        </w:rPr>
      </w:pPr>
    </w:p>
    <w:p w14:paraId="2766155E" w14:textId="77777777" w:rsidR="009D234D" w:rsidRPr="001F1044" w:rsidRDefault="009D234D" w:rsidP="009D234D">
      <w:pPr>
        <w:shd w:val="clear" w:color="auto" w:fill="EEEEEE"/>
        <w:spacing w:line="276" w:lineRule="auto"/>
        <w:rPr>
          <w:rFonts w:ascii="Garamond" w:hAnsi="Garamond"/>
          <w:color w:val="FF0000"/>
          <w:sz w:val="23"/>
          <w:szCs w:val="23"/>
        </w:rPr>
      </w:pPr>
      <w:r w:rsidRPr="001F1044">
        <w:rPr>
          <w:rFonts w:ascii="Garamond" w:hAnsi="Garamond"/>
          <w:b/>
          <w:sz w:val="23"/>
          <w:szCs w:val="23"/>
        </w:rPr>
        <w:t>OŚWIADCZENIA PODMIOTU UDOSTĘPNIAJĄCEGO ZASOBY:</w:t>
      </w:r>
    </w:p>
    <w:p w14:paraId="124E7E8F" w14:textId="77777777" w:rsidR="009D234D" w:rsidRPr="001F1044" w:rsidRDefault="009D234D" w:rsidP="006E1D37">
      <w:pPr>
        <w:spacing w:before="60" w:line="288" w:lineRule="auto"/>
        <w:rPr>
          <w:rFonts w:ascii="Garamond" w:hAnsi="Garamond"/>
          <w:sz w:val="23"/>
          <w:szCs w:val="23"/>
        </w:rPr>
      </w:pPr>
      <w:r w:rsidRPr="001F1044">
        <w:rPr>
          <w:rFonts w:ascii="Garamond" w:hAnsi="Garamond"/>
          <w:sz w:val="23"/>
          <w:szCs w:val="23"/>
        </w:rPr>
        <w:t>Oświadczam, że spełniam warunki udziału w postępowaniu określone przez zamawiającego w pkt 15.2.4</w:t>
      </w:r>
      <w:r w:rsidR="006E1D37" w:rsidRPr="001F1044">
        <w:rPr>
          <w:rFonts w:ascii="Garamond" w:hAnsi="Garamond"/>
          <w:b/>
          <w:sz w:val="23"/>
          <w:szCs w:val="23"/>
        </w:rPr>
        <w:t xml:space="preserve"> </w:t>
      </w:r>
      <w:r w:rsidRPr="001F1044">
        <w:rPr>
          <w:rFonts w:ascii="Garamond" w:hAnsi="Garamond"/>
          <w:b/>
          <w:sz w:val="23"/>
          <w:szCs w:val="23"/>
        </w:rPr>
        <w:t>Specyfikacji warunków zamówienia (SWZ)</w:t>
      </w:r>
      <w:r w:rsidRPr="001F1044">
        <w:rPr>
          <w:rFonts w:ascii="Garamond" w:hAnsi="Garamond"/>
          <w:sz w:val="23"/>
          <w:szCs w:val="23"/>
        </w:rPr>
        <w:t>, w zakresie w jakim wykonawca powołuje się na moje zasoby.</w:t>
      </w:r>
    </w:p>
    <w:p w14:paraId="6859EB65" w14:textId="77777777" w:rsidR="009D234D" w:rsidRPr="001F1044" w:rsidRDefault="009D234D" w:rsidP="009D234D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</w:p>
    <w:p w14:paraId="5CA86B6A" w14:textId="77777777" w:rsidR="009D234D" w:rsidRPr="001F1044" w:rsidRDefault="009D234D" w:rsidP="009D234D">
      <w:pPr>
        <w:spacing w:after="40" w:line="288" w:lineRule="auto"/>
        <w:jc w:val="both"/>
        <w:rPr>
          <w:rFonts w:ascii="Garamond" w:hAnsi="Garamond"/>
          <w:sz w:val="23"/>
          <w:szCs w:val="23"/>
        </w:rPr>
      </w:pPr>
    </w:p>
    <w:p w14:paraId="442DA6A9" w14:textId="77777777" w:rsidR="00D75AD1" w:rsidRPr="001F1044" w:rsidRDefault="00D75AD1" w:rsidP="00A706E7">
      <w:pPr>
        <w:ind w:left="5664" w:firstLine="708"/>
        <w:jc w:val="both"/>
        <w:rPr>
          <w:rFonts w:ascii="Garamond" w:hAnsi="Garamond"/>
          <w:sz w:val="23"/>
          <w:szCs w:val="23"/>
        </w:rPr>
      </w:pPr>
    </w:p>
    <w:p w14:paraId="20EE4E38" w14:textId="77777777" w:rsidR="00C87E57" w:rsidRPr="009F0FBA" w:rsidRDefault="00C87E57" w:rsidP="00C87E57">
      <w:pPr>
        <w:suppressAutoHyphens w:val="0"/>
        <w:spacing w:line="276" w:lineRule="auto"/>
        <w:jc w:val="both"/>
        <w:rPr>
          <w:rFonts w:ascii="Garamond" w:hAnsi="Garamond"/>
          <w:b/>
          <w:sz w:val="23"/>
          <w:szCs w:val="23"/>
          <w:lang w:eastAsia="pl-PL"/>
        </w:rPr>
      </w:pPr>
      <w:r w:rsidRPr="009F0FBA">
        <w:rPr>
          <w:rFonts w:ascii="Garamond" w:hAnsi="Garamond"/>
          <w:b/>
          <w:sz w:val="23"/>
          <w:szCs w:val="23"/>
          <w:lang w:eastAsia="pl-PL"/>
        </w:rPr>
        <w:t>UWAGA:</w:t>
      </w:r>
    </w:p>
    <w:p w14:paraId="713B8678" w14:textId="77777777" w:rsidR="00C87E57" w:rsidRPr="009F0FBA" w:rsidRDefault="00C87E57" w:rsidP="00C87E57">
      <w:pPr>
        <w:numPr>
          <w:ilvl w:val="0"/>
          <w:numId w:val="32"/>
        </w:numPr>
        <w:suppressAutoHyphens w:val="0"/>
        <w:spacing w:line="276" w:lineRule="auto"/>
        <w:jc w:val="both"/>
        <w:rPr>
          <w:rFonts w:ascii="Garamond" w:hAnsi="Garamond"/>
          <w:sz w:val="23"/>
          <w:szCs w:val="23"/>
          <w:lang w:eastAsia="pl-PL"/>
        </w:rPr>
      </w:pPr>
      <w:r w:rsidRPr="009F0FBA">
        <w:rPr>
          <w:rFonts w:ascii="Garamond" w:hAnsi="Garamond"/>
          <w:sz w:val="23"/>
          <w:szCs w:val="23"/>
          <w:lang w:eastAsia="pl-PL"/>
        </w:rPr>
        <w:t>Dokument należy wypełnić i podpisać kwalifikowalnym podpisem elektronicznym lub podpisem zaufanym lub podpisem osobistym (e-dowód).</w:t>
      </w:r>
    </w:p>
    <w:p w14:paraId="265F837A" w14:textId="77777777" w:rsidR="00441018" w:rsidRPr="009F0FBA" w:rsidRDefault="00441018" w:rsidP="00A706E7">
      <w:pPr>
        <w:pStyle w:val="rozdzia"/>
        <w:tabs>
          <w:tab w:val="clear" w:pos="0"/>
        </w:tabs>
        <w:rPr>
          <w:rFonts w:ascii="Garamond" w:hAnsi="Garamond" w:cs="Times New Roman"/>
          <w:b w:val="0"/>
          <w:iCs/>
          <w:color w:val="auto"/>
          <w:sz w:val="23"/>
          <w:szCs w:val="23"/>
          <w:u w:val="none"/>
        </w:rPr>
      </w:pPr>
    </w:p>
    <w:sectPr w:rsidR="00441018" w:rsidRPr="009F0FBA" w:rsidSect="00F222A2">
      <w:headerReference w:type="default" r:id="rId8"/>
      <w:footerReference w:type="default" r:id="rId9"/>
      <w:footerReference w:type="first" r:id="rId10"/>
      <w:pgSz w:w="11905" w:h="16837"/>
      <w:pgMar w:top="851" w:right="1077" w:bottom="851" w:left="1077" w:header="709" w:footer="5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58FF5" w14:textId="77777777" w:rsidR="009D59A0" w:rsidRDefault="009D59A0">
      <w:r>
        <w:separator/>
      </w:r>
    </w:p>
  </w:endnote>
  <w:endnote w:type="continuationSeparator" w:id="0">
    <w:p w14:paraId="23C89753" w14:textId="77777777" w:rsidR="009D59A0" w:rsidRDefault="009D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44E76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1682D904" w14:textId="77777777" w:rsidR="00BE74D7" w:rsidRPr="00BE74D7" w:rsidRDefault="00AD26BE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anchor distT="0" distB="0" distL="114300" distR="114300" simplePos="0" relativeHeight="251657728" behindDoc="0" locked="0" layoutInCell="0" allowOverlap="1" wp14:anchorId="243EF71A" wp14:editId="1E9A53A0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2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4CC2141" w14:textId="77777777" w:rsidR="00FC4136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rFonts w:ascii="Garamond" w:hAnsi="Garamond"/>
        <w:sz w:val="20"/>
        <w:szCs w:val="20"/>
      </w:rPr>
    </w:pPr>
    <w:r w:rsidRPr="00BE74D7">
      <w:rPr>
        <w:rFonts w:ascii="Garamond" w:hAnsi="Garamond"/>
        <w:sz w:val="20"/>
        <w:szCs w:val="20"/>
      </w:rPr>
      <w:t xml:space="preserve">Strona </w:t>
    </w:r>
    <w:r w:rsidR="00285AEB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PAGE</w:instrText>
    </w:r>
    <w:r w:rsidR="00285AEB" w:rsidRPr="00BE74D7">
      <w:rPr>
        <w:rFonts w:ascii="Garamond" w:hAnsi="Garamond"/>
        <w:bCs/>
        <w:sz w:val="20"/>
        <w:szCs w:val="20"/>
      </w:rPr>
      <w:fldChar w:fldCharType="separate"/>
    </w:r>
    <w:r w:rsidR="00C95389">
      <w:rPr>
        <w:rFonts w:ascii="Garamond" w:hAnsi="Garamond"/>
        <w:bCs/>
        <w:noProof/>
        <w:sz w:val="20"/>
        <w:szCs w:val="20"/>
      </w:rPr>
      <w:t>2</w:t>
    </w:r>
    <w:r w:rsidR="00285AEB" w:rsidRPr="00BE74D7">
      <w:rPr>
        <w:rFonts w:ascii="Garamond" w:hAnsi="Garamond"/>
        <w:bCs/>
        <w:sz w:val="20"/>
        <w:szCs w:val="20"/>
      </w:rPr>
      <w:fldChar w:fldCharType="end"/>
    </w:r>
    <w:r w:rsidRPr="00BE74D7">
      <w:rPr>
        <w:rFonts w:ascii="Garamond" w:hAnsi="Garamond"/>
        <w:sz w:val="20"/>
        <w:szCs w:val="20"/>
      </w:rPr>
      <w:t xml:space="preserve"> z </w:t>
    </w:r>
    <w:r w:rsidR="00285AEB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NUMPAGES</w:instrText>
    </w:r>
    <w:r w:rsidR="00285AEB" w:rsidRPr="00BE74D7">
      <w:rPr>
        <w:rFonts w:ascii="Garamond" w:hAnsi="Garamond"/>
        <w:bCs/>
        <w:sz w:val="20"/>
        <w:szCs w:val="20"/>
      </w:rPr>
      <w:fldChar w:fldCharType="separate"/>
    </w:r>
    <w:r w:rsidR="00C95389">
      <w:rPr>
        <w:rFonts w:ascii="Garamond" w:hAnsi="Garamond"/>
        <w:bCs/>
        <w:noProof/>
        <w:sz w:val="20"/>
        <w:szCs w:val="20"/>
      </w:rPr>
      <w:t>2</w:t>
    </w:r>
    <w:r w:rsidR="00285AEB" w:rsidRPr="00BE74D7">
      <w:rPr>
        <w:rFonts w:ascii="Garamond" w:hAnsi="Garamond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2DBA" w14:textId="77777777" w:rsidR="00A73470" w:rsidRDefault="00A73470">
    <w:pPr>
      <w:pStyle w:val="Stopka"/>
      <w:jc w:val="right"/>
      <w:rPr>
        <w:rFonts w:ascii="Garamond" w:hAnsi="Garamond"/>
        <w:sz w:val="20"/>
        <w:szCs w:val="20"/>
      </w:rPr>
    </w:pPr>
  </w:p>
  <w:p w14:paraId="5A27036C" w14:textId="77777777" w:rsidR="00FC4136" w:rsidRPr="00A73470" w:rsidRDefault="00FC4136" w:rsidP="00A73470">
    <w:pPr>
      <w:pStyle w:val="Stopka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D0E27" w14:textId="77777777" w:rsidR="009D59A0" w:rsidRDefault="009D59A0">
      <w:r>
        <w:separator/>
      </w:r>
    </w:p>
  </w:footnote>
  <w:footnote w:type="continuationSeparator" w:id="0">
    <w:p w14:paraId="558FDD29" w14:textId="77777777" w:rsidR="009D59A0" w:rsidRDefault="009D5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6CC56" w14:textId="77777777" w:rsidR="009B4FCE" w:rsidRDefault="009B4FCE">
    <w:pPr>
      <w:pStyle w:val="Nagwek"/>
    </w:pPr>
  </w:p>
  <w:p w14:paraId="39D9E1EC" w14:textId="77777777" w:rsidR="009B4FCE" w:rsidRDefault="009B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5" w15:restartNumberingAfterBreak="0">
    <w:nsid w:val="0FD1722E"/>
    <w:multiLevelType w:val="hybridMultilevel"/>
    <w:tmpl w:val="5472FB94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17351409"/>
    <w:multiLevelType w:val="multilevel"/>
    <w:tmpl w:val="D7F0BBA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ordinal"/>
      <w:lvlText w:val="20.4.%3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183443B2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149C9"/>
    <w:multiLevelType w:val="hybridMultilevel"/>
    <w:tmpl w:val="AC6E9E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F56278A"/>
    <w:multiLevelType w:val="multilevel"/>
    <w:tmpl w:val="EA5C6CEE"/>
    <w:lvl w:ilvl="0">
      <w:start w:val="1"/>
      <w:numFmt w:val="decimal"/>
      <w:lvlText w:val="3.2.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F40D3"/>
    <w:multiLevelType w:val="hybridMultilevel"/>
    <w:tmpl w:val="2BC2FC18"/>
    <w:lvl w:ilvl="0" w:tplc="BDE0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50B08"/>
    <w:multiLevelType w:val="hybridMultilevel"/>
    <w:tmpl w:val="4F609ED2"/>
    <w:lvl w:ilvl="0" w:tplc="8D321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A066A6"/>
    <w:multiLevelType w:val="hybridMultilevel"/>
    <w:tmpl w:val="750CB59A"/>
    <w:lvl w:ilvl="0" w:tplc="6BF073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78974AD"/>
    <w:multiLevelType w:val="hybridMultilevel"/>
    <w:tmpl w:val="D0F24C0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183A9D"/>
    <w:multiLevelType w:val="hybridMultilevel"/>
    <w:tmpl w:val="C106ABDA"/>
    <w:lvl w:ilvl="0" w:tplc="CC0223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9647F72"/>
    <w:multiLevelType w:val="hybridMultilevel"/>
    <w:tmpl w:val="351CC0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C3C0E7C"/>
    <w:multiLevelType w:val="hybridMultilevel"/>
    <w:tmpl w:val="B9F8D07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D220A48"/>
    <w:multiLevelType w:val="hybridMultilevel"/>
    <w:tmpl w:val="3DA67AC0"/>
    <w:lvl w:ilvl="0" w:tplc="6C3E0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abstractNum w:abstractNumId="30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1" w15:restartNumberingAfterBreak="0">
    <w:nsid w:val="7C117A72"/>
    <w:multiLevelType w:val="hybridMultilevel"/>
    <w:tmpl w:val="4AAC159E"/>
    <w:lvl w:ilvl="0" w:tplc="2286C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636840">
    <w:abstractNumId w:val="0"/>
  </w:num>
  <w:num w:numId="2" w16cid:durableId="1147631850">
    <w:abstractNumId w:val="1"/>
  </w:num>
  <w:num w:numId="3" w16cid:durableId="524682106">
    <w:abstractNumId w:val="2"/>
  </w:num>
  <w:num w:numId="4" w16cid:durableId="2125984">
    <w:abstractNumId w:val="3"/>
  </w:num>
  <w:num w:numId="5" w16cid:durableId="399988459">
    <w:abstractNumId w:val="4"/>
  </w:num>
  <w:num w:numId="6" w16cid:durableId="1057166343">
    <w:abstractNumId w:val="14"/>
  </w:num>
  <w:num w:numId="7" w16cid:durableId="1351297914">
    <w:abstractNumId w:val="24"/>
  </w:num>
  <w:num w:numId="8" w16cid:durableId="1133258178">
    <w:abstractNumId w:val="23"/>
  </w:num>
  <w:num w:numId="9" w16cid:durableId="917597262">
    <w:abstractNumId w:val="16"/>
  </w:num>
  <w:num w:numId="10" w16cid:durableId="1120760590">
    <w:abstractNumId w:val="9"/>
  </w:num>
  <w:num w:numId="11" w16cid:durableId="412552233">
    <w:abstractNumId w:val="11"/>
  </w:num>
  <w:num w:numId="12" w16cid:durableId="875698747">
    <w:abstractNumId w:val="17"/>
  </w:num>
  <w:num w:numId="13" w16cid:durableId="923220265">
    <w:abstractNumId w:val="15"/>
  </w:num>
  <w:num w:numId="14" w16cid:durableId="1183083678">
    <w:abstractNumId w:val="10"/>
  </w:num>
  <w:num w:numId="15" w16cid:durableId="1378357148">
    <w:abstractNumId w:val="13"/>
  </w:num>
  <w:num w:numId="16" w16cid:durableId="512305453">
    <w:abstractNumId w:val="25"/>
  </w:num>
  <w:num w:numId="17" w16cid:durableId="1117483973">
    <w:abstractNumId w:val="28"/>
  </w:num>
  <w:num w:numId="18" w16cid:durableId="302202237">
    <w:abstractNumId w:val="22"/>
  </w:num>
  <w:num w:numId="19" w16cid:durableId="1791123147">
    <w:abstractNumId w:val="6"/>
  </w:num>
  <w:num w:numId="20" w16cid:durableId="463624384">
    <w:abstractNumId w:val="27"/>
  </w:num>
  <w:num w:numId="21" w16cid:durableId="355155255">
    <w:abstractNumId w:val="30"/>
  </w:num>
  <w:num w:numId="22" w16cid:durableId="14428587">
    <w:abstractNumId w:val="31"/>
  </w:num>
  <w:num w:numId="23" w16cid:durableId="842352159">
    <w:abstractNumId w:val="26"/>
  </w:num>
  <w:num w:numId="24" w16cid:durableId="719288753">
    <w:abstractNumId w:val="5"/>
  </w:num>
  <w:num w:numId="25" w16cid:durableId="568926640">
    <w:abstractNumId w:val="8"/>
  </w:num>
  <w:num w:numId="26" w16cid:durableId="92678131">
    <w:abstractNumId w:val="29"/>
  </w:num>
  <w:num w:numId="27" w16cid:durableId="574359842">
    <w:abstractNumId w:val="7"/>
  </w:num>
  <w:num w:numId="28" w16cid:durableId="199981245">
    <w:abstractNumId w:val="18"/>
  </w:num>
  <w:num w:numId="29" w16cid:durableId="2108696229">
    <w:abstractNumId w:val="21"/>
  </w:num>
  <w:num w:numId="30" w16cid:durableId="414940313">
    <w:abstractNumId w:val="19"/>
  </w:num>
  <w:num w:numId="31" w16cid:durableId="1757824033">
    <w:abstractNumId w:val="20"/>
  </w:num>
  <w:num w:numId="32" w16cid:durableId="5300672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1F6"/>
    <w:rsid w:val="00001505"/>
    <w:rsid w:val="000031D6"/>
    <w:rsid w:val="00005F4F"/>
    <w:rsid w:val="000070BC"/>
    <w:rsid w:val="00012B96"/>
    <w:rsid w:val="000166BB"/>
    <w:rsid w:val="00017A60"/>
    <w:rsid w:val="00024910"/>
    <w:rsid w:val="00025A85"/>
    <w:rsid w:val="00025B71"/>
    <w:rsid w:val="000261F6"/>
    <w:rsid w:val="00031AD1"/>
    <w:rsid w:val="00036DC8"/>
    <w:rsid w:val="00037AFC"/>
    <w:rsid w:val="00044ADF"/>
    <w:rsid w:val="00047A04"/>
    <w:rsid w:val="00052D29"/>
    <w:rsid w:val="00060D4C"/>
    <w:rsid w:val="00064524"/>
    <w:rsid w:val="000649A5"/>
    <w:rsid w:val="00073969"/>
    <w:rsid w:val="00073A65"/>
    <w:rsid w:val="000754B2"/>
    <w:rsid w:val="000757AC"/>
    <w:rsid w:val="00075E5A"/>
    <w:rsid w:val="00076F87"/>
    <w:rsid w:val="0007743A"/>
    <w:rsid w:val="000777EB"/>
    <w:rsid w:val="00083812"/>
    <w:rsid w:val="00096D88"/>
    <w:rsid w:val="000A0105"/>
    <w:rsid w:val="000A0FEE"/>
    <w:rsid w:val="000B1898"/>
    <w:rsid w:val="000B1C24"/>
    <w:rsid w:val="000B2788"/>
    <w:rsid w:val="000C20C2"/>
    <w:rsid w:val="000C3A15"/>
    <w:rsid w:val="000C64D8"/>
    <w:rsid w:val="000C6834"/>
    <w:rsid w:val="000D2D17"/>
    <w:rsid w:val="000D6293"/>
    <w:rsid w:val="000E14F8"/>
    <w:rsid w:val="000E1EEA"/>
    <w:rsid w:val="000E4C6F"/>
    <w:rsid w:val="000F134E"/>
    <w:rsid w:val="000F34C4"/>
    <w:rsid w:val="000F5BE0"/>
    <w:rsid w:val="000F6665"/>
    <w:rsid w:val="00101E2C"/>
    <w:rsid w:val="001063E7"/>
    <w:rsid w:val="00106993"/>
    <w:rsid w:val="00107490"/>
    <w:rsid w:val="001168F3"/>
    <w:rsid w:val="001228F7"/>
    <w:rsid w:val="00125BE2"/>
    <w:rsid w:val="001301D4"/>
    <w:rsid w:val="0013501E"/>
    <w:rsid w:val="0013532F"/>
    <w:rsid w:val="001442F9"/>
    <w:rsid w:val="001462D4"/>
    <w:rsid w:val="00147774"/>
    <w:rsid w:val="00155ABA"/>
    <w:rsid w:val="00165022"/>
    <w:rsid w:val="00170095"/>
    <w:rsid w:val="00171658"/>
    <w:rsid w:val="00176840"/>
    <w:rsid w:val="0018058F"/>
    <w:rsid w:val="0018111E"/>
    <w:rsid w:val="0018190D"/>
    <w:rsid w:val="0018300D"/>
    <w:rsid w:val="0018377B"/>
    <w:rsid w:val="0019182B"/>
    <w:rsid w:val="00193974"/>
    <w:rsid w:val="00193D19"/>
    <w:rsid w:val="00195A1D"/>
    <w:rsid w:val="001A19D5"/>
    <w:rsid w:val="001A668B"/>
    <w:rsid w:val="001B1758"/>
    <w:rsid w:val="001B1B76"/>
    <w:rsid w:val="001B56B0"/>
    <w:rsid w:val="001B6CE5"/>
    <w:rsid w:val="001C1BB1"/>
    <w:rsid w:val="001D1F17"/>
    <w:rsid w:val="001E183C"/>
    <w:rsid w:val="001F0D91"/>
    <w:rsid w:val="001F1044"/>
    <w:rsid w:val="001F3AF5"/>
    <w:rsid w:val="001F4E20"/>
    <w:rsid w:val="001F6FF6"/>
    <w:rsid w:val="0020188D"/>
    <w:rsid w:val="00206004"/>
    <w:rsid w:val="0020624A"/>
    <w:rsid w:val="00212CBF"/>
    <w:rsid w:val="002159BD"/>
    <w:rsid w:val="0021735E"/>
    <w:rsid w:val="002223EB"/>
    <w:rsid w:val="00223BA6"/>
    <w:rsid w:val="002325A1"/>
    <w:rsid w:val="00232DA3"/>
    <w:rsid w:val="00233A1C"/>
    <w:rsid w:val="0023468D"/>
    <w:rsid w:val="0023520A"/>
    <w:rsid w:val="00244213"/>
    <w:rsid w:val="002543C5"/>
    <w:rsid w:val="00256D06"/>
    <w:rsid w:val="00260E62"/>
    <w:rsid w:val="0026237E"/>
    <w:rsid w:val="00262D44"/>
    <w:rsid w:val="0026538F"/>
    <w:rsid w:val="00265474"/>
    <w:rsid w:val="00273509"/>
    <w:rsid w:val="002743BB"/>
    <w:rsid w:val="0027587D"/>
    <w:rsid w:val="00277363"/>
    <w:rsid w:val="00284599"/>
    <w:rsid w:val="00285AEB"/>
    <w:rsid w:val="002876F9"/>
    <w:rsid w:val="0029676B"/>
    <w:rsid w:val="002A439A"/>
    <w:rsid w:val="002A54A2"/>
    <w:rsid w:val="002A6B47"/>
    <w:rsid w:val="002A6F38"/>
    <w:rsid w:val="002A760D"/>
    <w:rsid w:val="002B1437"/>
    <w:rsid w:val="002B1601"/>
    <w:rsid w:val="002B4A66"/>
    <w:rsid w:val="002B657E"/>
    <w:rsid w:val="002C0104"/>
    <w:rsid w:val="002C39F4"/>
    <w:rsid w:val="002D33CA"/>
    <w:rsid w:val="002E1F2D"/>
    <w:rsid w:val="002E2D80"/>
    <w:rsid w:val="002F311B"/>
    <w:rsid w:val="002F4A3B"/>
    <w:rsid w:val="002F6D82"/>
    <w:rsid w:val="00304EA0"/>
    <w:rsid w:val="00306D0F"/>
    <w:rsid w:val="00310397"/>
    <w:rsid w:val="00311E71"/>
    <w:rsid w:val="0031213D"/>
    <w:rsid w:val="00312FC6"/>
    <w:rsid w:val="00315AB9"/>
    <w:rsid w:val="003169F2"/>
    <w:rsid w:val="003207F2"/>
    <w:rsid w:val="003317A7"/>
    <w:rsid w:val="0033551F"/>
    <w:rsid w:val="003372FB"/>
    <w:rsid w:val="00341E22"/>
    <w:rsid w:val="003428D3"/>
    <w:rsid w:val="00343DA8"/>
    <w:rsid w:val="00343FC3"/>
    <w:rsid w:val="0034404D"/>
    <w:rsid w:val="00345DAF"/>
    <w:rsid w:val="00346635"/>
    <w:rsid w:val="00347376"/>
    <w:rsid w:val="003523A6"/>
    <w:rsid w:val="00354A7B"/>
    <w:rsid w:val="00354E3A"/>
    <w:rsid w:val="00354F2C"/>
    <w:rsid w:val="00355557"/>
    <w:rsid w:val="00366E5D"/>
    <w:rsid w:val="00370213"/>
    <w:rsid w:val="00374BF0"/>
    <w:rsid w:val="003770D1"/>
    <w:rsid w:val="00380968"/>
    <w:rsid w:val="0038564D"/>
    <w:rsid w:val="00397A6F"/>
    <w:rsid w:val="00397F3E"/>
    <w:rsid w:val="003A02AD"/>
    <w:rsid w:val="003A0E9B"/>
    <w:rsid w:val="003A1A96"/>
    <w:rsid w:val="003A2448"/>
    <w:rsid w:val="003A39B3"/>
    <w:rsid w:val="003A6EAB"/>
    <w:rsid w:val="003A7A73"/>
    <w:rsid w:val="003A7C64"/>
    <w:rsid w:val="003B01DF"/>
    <w:rsid w:val="003B2CB8"/>
    <w:rsid w:val="003B5490"/>
    <w:rsid w:val="003B5578"/>
    <w:rsid w:val="003B5C26"/>
    <w:rsid w:val="003B62C2"/>
    <w:rsid w:val="003C1E98"/>
    <w:rsid w:val="003C3B1C"/>
    <w:rsid w:val="003D0273"/>
    <w:rsid w:val="003D055B"/>
    <w:rsid w:val="003D2DDD"/>
    <w:rsid w:val="003D7258"/>
    <w:rsid w:val="003E16AE"/>
    <w:rsid w:val="003E34D0"/>
    <w:rsid w:val="003E3C75"/>
    <w:rsid w:val="003E7BE1"/>
    <w:rsid w:val="003F3EBD"/>
    <w:rsid w:val="003F6C1E"/>
    <w:rsid w:val="003F711F"/>
    <w:rsid w:val="00401A55"/>
    <w:rsid w:val="00405E29"/>
    <w:rsid w:val="004123D0"/>
    <w:rsid w:val="004131BB"/>
    <w:rsid w:val="004143E8"/>
    <w:rsid w:val="00420495"/>
    <w:rsid w:val="00432AE8"/>
    <w:rsid w:val="00432F79"/>
    <w:rsid w:val="004365D1"/>
    <w:rsid w:val="00441018"/>
    <w:rsid w:val="00445FBB"/>
    <w:rsid w:val="00451342"/>
    <w:rsid w:val="00461D91"/>
    <w:rsid w:val="00466BC3"/>
    <w:rsid w:val="00467EA2"/>
    <w:rsid w:val="004738A3"/>
    <w:rsid w:val="00475B5F"/>
    <w:rsid w:val="00476C84"/>
    <w:rsid w:val="00477B25"/>
    <w:rsid w:val="00481EDB"/>
    <w:rsid w:val="00483C69"/>
    <w:rsid w:val="0048568D"/>
    <w:rsid w:val="004863C7"/>
    <w:rsid w:val="00495184"/>
    <w:rsid w:val="00497FE0"/>
    <w:rsid w:val="004A065E"/>
    <w:rsid w:val="004A111D"/>
    <w:rsid w:val="004A3960"/>
    <w:rsid w:val="004A3C5A"/>
    <w:rsid w:val="004B23A2"/>
    <w:rsid w:val="004B592E"/>
    <w:rsid w:val="004C0707"/>
    <w:rsid w:val="004C58BC"/>
    <w:rsid w:val="004C63AC"/>
    <w:rsid w:val="004D1234"/>
    <w:rsid w:val="004D52A7"/>
    <w:rsid w:val="004D7A51"/>
    <w:rsid w:val="004D7E7F"/>
    <w:rsid w:val="004E37A6"/>
    <w:rsid w:val="004E5F0E"/>
    <w:rsid w:val="004E6390"/>
    <w:rsid w:val="004F0800"/>
    <w:rsid w:val="004F22A4"/>
    <w:rsid w:val="004F45DD"/>
    <w:rsid w:val="005015D1"/>
    <w:rsid w:val="00505A6A"/>
    <w:rsid w:val="00506835"/>
    <w:rsid w:val="00513FA5"/>
    <w:rsid w:val="0053010B"/>
    <w:rsid w:val="00535C2C"/>
    <w:rsid w:val="00536C6C"/>
    <w:rsid w:val="00537FF0"/>
    <w:rsid w:val="005454DD"/>
    <w:rsid w:val="00545ADC"/>
    <w:rsid w:val="00553181"/>
    <w:rsid w:val="00554508"/>
    <w:rsid w:val="00554710"/>
    <w:rsid w:val="00562636"/>
    <w:rsid w:val="00563AD6"/>
    <w:rsid w:val="00564AB3"/>
    <w:rsid w:val="005653B6"/>
    <w:rsid w:val="00565C68"/>
    <w:rsid w:val="00565D99"/>
    <w:rsid w:val="005660C9"/>
    <w:rsid w:val="005722BC"/>
    <w:rsid w:val="00572E7D"/>
    <w:rsid w:val="005743BE"/>
    <w:rsid w:val="00574D4D"/>
    <w:rsid w:val="005801C8"/>
    <w:rsid w:val="005825C7"/>
    <w:rsid w:val="005A0FB8"/>
    <w:rsid w:val="005A459D"/>
    <w:rsid w:val="005A63A0"/>
    <w:rsid w:val="005B16BB"/>
    <w:rsid w:val="005B441D"/>
    <w:rsid w:val="005B4427"/>
    <w:rsid w:val="005B6A3E"/>
    <w:rsid w:val="005C020D"/>
    <w:rsid w:val="005C3568"/>
    <w:rsid w:val="005C42ED"/>
    <w:rsid w:val="005D05B0"/>
    <w:rsid w:val="005D2548"/>
    <w:rsid w:val="005D47C5"/>
    <w:rsid w:val="005D48CC"/>
    <w:rsid w:val="005D48F7"/>
    <w:rsid w:val="005D6655"/>
    <w:rsid w:val="005D6FFE"/>
    <w:rsid w:val="005E46A5"/>
    <w:rsid w:val="005F7846"/>
    <w:rsid w:val="00601CBB"/>
    <w:rsid w:val="00604976"/>
    <w:rsid w:val="0061009C"/>
    <w:rsid w:val="00612A81"/>
    <w:rsid w:val="00617A35"/>
    <w:rsid w:val="006241C2"/>
    <w:rsid w:val="00626A87"/>
    <w:rsid w:val="00634B94"/>
    <w:rsid w:val="00643FFC"/>
    <w:rsid w:val="0064516F"/>
    <w:rsid w:val="0065630F"/>
    <w:rsid w:val="006568FB"/>
    <w:rsid w:val="006574FB"/>
    <w:rsid w:val="00657D47"/>
    <w:rsid w:val="00661047"/>
    <w:rsid w:val="00664FA6"/>
    <w:rsid w:val="0067046F"/>
    <w:rsid w:val="00671582"/>
    <w:rsid w:val="00676248"/>
    <w:rsid w:val="00682E9C"/>
    <w:rsid w:val="0068625C"/>
    <w:rsid w:val="00690E19"/>
    <w:rsid w:val="006A5CB5"/>
    <w:rsid w:val="006B40A9"/>
    <w:rsid w:val="006B69F8"/>
    <w:rsid w:val="006B7832"/>
    <w:rsid w:val="006C09C8"/>
    <w:rsid w:val="006C66DF"/>
    <w:rsid w:val="006D6023"/>
    <w:rsid w:val="006D62DF"/>
    <w:rsid w:val="006E0334"/>
    <w:rsid w:val="006E1D37"/>
    <w:rsid w:val="006E26E1"/>
    <w:rsid w:val="006E3281"/>
    <w:rsid w:val="006F1096"/>
    <w:rsid w:val="006F5E59"/>
    <w:rsid w:val="007020DD"/>
    <w:rsid w:val="00702AAC"/>
    <w:rsid w:val="00702FA4"/>
    <w:rsid w:val="00704395"/>
    <w:rsid w:val="007064AC"/>
    <w:rsid w:val="00711191"/>
    <w:rsid w:val="007138DB"/>
    <w:rsid w:val="00717AAE"/>
    <w:rsid w:val="00720EC9"/>
    <w:rsid w:val="00721E97"/>
    <w:rsid w:val="00722674"/>
    <w:rsid w:val="00730761"/>
    <w:rsid w:val="00731FED"/>
    <w:rsid w:val="00732311"/>
    <w:rsid w:val="00733A68"/>
    <w:rsid w:val="007355E7"/>
    <w:rsid w:val="00736BFA"/>
    <w:rsid w:val="007416FA"/>
    <w:rsid w:val="007419B4"/>
    <w:rsid w:val="00746252"/>
    <w:rsid w:val="00746494"/>
    <w:rsid w:val="00747FAF"/>
    <w:rsid w:val="007502EB"/>
    <w:rsid w:val="00754F5A"/>
    <w:rsid w:val="0076244E"/>
    <w:rsid w:val="00766061"/>
    <w:rsid w:val="00771B21"/>
    <w:rsid w:val="00775199"/>
    <w:rsid w:val="0078149F"/>
    <w:rsid w:val="00782CB2"/>
    <w:rsid w:val="00785AA7"/>
    <w:rsid w:val="00785ABA"/>
    <w:rsid w:val="00795E8E"/>
    <w:rsid w:val="00796030"/>
    <w:rsid w:val="0079606A"/>
    <w:rsid w:val="00796161"/>
    <w:rsid w:val="007A4347"/>
    <w:rsid w:val="007B4CC9"/>
    <w:rsid w:val="007B4CD4"/>
    <w:rsid w:val="007C0BFD"/>
    <w:rsid w:val="007C7B42"/>
    <w:rsid w:val="007D121D"/>
    <w:rsid w:val="007D176B"/>
    <w:rsid w:val="007D2EAA"/>
    <w:rsid w:val="007D3E67"/>
    <w:rsid w:val="007D71D3"/>
    <w:rsid w:val="007D7C4D"/>
    <w:rsid w:val="007E1E2A"/>
    <w:rsid w:val="007E2892"/>
    <w:rsid w:val="007E364E"/>
    <w:rsid w:val="007E4CBB"/>
    <w:rsid w:val="007E6ED5"/>
    <w:rsid w:val="007F0267"/>
    <w:rsid w:val="007F1663"/>
    <w:rsid w:val="007F2F53"/>
    <w:rsid w:val="00802803"/>
    <w:rsid w:val="00810CED"/>
    <w:rsid w:val="00814620"/>
    <w:rsid w:val="00817C99"/>
    <w:rsid w:val="008241C4"/>
    <w:rsid w:val="00824442"/>
    <w:rsid w:val="00830BE0"/>
    <w:rsid w:val="00844D41"/>
    <w:rsid w:val="00850277"/>
    <w:rsid w:val="008515C2"/>
    <w:rsid w:val="00851C64"/>
    <w:rsid w:val="00854408"/>
    <w:rsid w:val="00860C2E"/>
    <w:rsid w:val="00865168"/>
    <w:rsid w:val="00870DB8"/>
    <w:rsid w:val="008729AB"/>
    <w:rsid w:val="00874F7D"/>
    <w:rsid w:val="008765E7"/>
    <w:rsid w:val="00877D7A"/>
    <w:rsid w:val="00884961"/>
    <w:rsid w:val="008A1BA2"/>
    <w:rsid w:val="008A2A34"/>
    <w:rsid w:val="008A52A4"/>
    <w:rsid w:val="008A6346"/>
    <w:rsid w:val="008A7DCE"/>
    <w:rsid w:val="008B1B22"/>
    <w:rsid w:val="008C2122"/>
    <w:rsid w:val="008C3801"/>
    <w:rsid w:val="008C5FBA"/>
    <w:rsid w:val="008C6753"/>
    <w:rsid w:val="008D0C31"/>
    <w:rsid w:val="008D367C"/>
    <w:rsid w:val="008D702F"/>
    <w:rsid w:val="008E177F"/>
    <w:rsid w:val="008E3F06"/>
    <w:rsid w:val="008E7C95"/>
    <w:rsid w:val="008F0B51"/>
    <w:rsid w:val="008F2485"/>
    <w:rsid w:val="008F2D88"/>
    <w:rsid w:val="008F4551"/>
    <w:rsid w:val="008F45E5"/>
    <w:rsid w:val="00904B70"/>
    <w:rsid w:val="009068C4"/>
    <w:rsid w:val="009111E1"/>
    <w:rsid w:val="0091203A"/>
    <w:rsid w:val="00913584"/>
    <w:rsid w:val="0091374E"/>
    <w:rsid w:val="009224A4"/>
    <w:rsid w:val="00925519"/>
    <w:rsid w:val="00925A7B"/>
    <w:rsid w:val="009326B2"/>
    <w:rsid w:val="00934324"/>
    <w:rsid w:val="00934A6B"/>
    <w:rsid w:val="009356D6"/>
    <w:rsid w:val="00940314"/>
    <w:rsid w:val="00954782"/>
    <w:rsid w:val="00955427"/>
    <w:rsid w:val="00955CE7"/>
    <w:rsid w:val="009614EC"/>
    <w:rsid w:val="009709D8"/>
    <w:rsid w:val="00971104"/>
    <w:rsid w:val="00971132"/>
    <w:rsid w:val="00971C0D"/>
    <w:rsid w:val="00972CAE"/>
    <w:rsid w:val="0097327D"/>
    <w:rsid w:val="009734AF"/>
    <w:rsid w:val="00974F5C"/>
    <w:rsid w:val="009755B4"/>
    <w:rsid w:val="00984819"/>
    <w:rsid w:val="00985A6B"/>
    <w:rsid w:val="00986EF1"/>
    <w:rsid w:val="00991429"/>
    <w:rsid w:val="00996A57"/>
    <w:rsid w:val="009974D2"/>
    <w:rsid w:val="009A3236"/>
    <w:rsid w:val="009A7AF7"/>
    <w:rsid w:val="009B2847"/>
    <w:rsid w:val="009B41AE"/>
    <w:rsid w:val="009B4FCE"/>
    <w:rsid w:val="009B7A37"/>
    <w:rsid w:val="009C1AFE"/>
    <w:rsid w:val="009C5059"/>
    <w:rsid w:val="009C575D"/>
    <w:rsid w:val="009C5801"/>
    <w:rsid w:val="009D234D"/>
    <w:rsid w:val="009D59A0"/>
    <w:rsid w:val="009D70BE"/>
    <w:rsid w:val="009E194A"/>
    <w:rsid w:val="009F079F"/>
    <w:rsid w:val="009F0DD6"/>
    <w:rsid w:val="009F0FBA"/>
    <w:rsid w:val="00A04930"/>
    <w:rsid w:val="00A05714"/>
    <w:rsid w:val="00A10A96"/>
    <w:rsid w:val="00A10EED"/>
    <w:rsid w:val="00A1289D"/>
    <w:rsid w:val="00A13FAB"/>
    <w:rsid w:val="00A21243"/>
    <w:rsid w:val="00A21A9E"/>
    <w:rsid w:val="00A21CCB"/>
    <w:rsid w:val="00A2500F"/>
    <w:rsid w:val="00A26356"/>
    <w:rsid w:val="00A35206"/>
    <w:rsid w:val="00A4407A"/>
    <w:rsid w:val="00A452DE"/>
    <w:rsid w:val="00A45E2A"/>
    <w:rsid w:val="00A468D6"/>
    <w:rsid w:val="00A67B7B"/>
    <w:rsid w:val="00A706E7"/>
    <w:rsid w:val="00A72B7D"/>
    <w:rsid w:val="00A73470"/>
    <w:rsid w:val="00A92DB1"/>
    <w:rsid w:val="00A97056"/>
    <w:rsid w:val="00AA02FC"/>
    <w:rsid w:val="00AA76EB"/>
    <w:rsid w:val="00AB32F2"/>
    <w:rsid w:val="00AB4B63"/>
    <w:rsid w:val="00AB54BD"/>
    <w:rsid w:val="00AB6DD4"/>
    <w:rsid w:val="00AC11DF"/>
    <w:rsid w:val="00AC18AD"/>
    <w:rsid w:val="00AC1F85"/>
    <w:rsid w:val="00AC351C"/>
    <w:rsid w:val="00AC3DAB"/>
    <w:rsid w:val="00AD127A"/>
    <w:rsid w:val="00AD178F"/>
    <w:rsid w:val="00AD26BE"/>
    <w:rsid w:val="00AE7101"/>
    <w:rsid w:val="00AF2ABC"/>
    <w:rsid w:val="00AF3A68"/>
    <w:rsid w:val="00B01AAA"/>
    <w:rsid w:val="00B025CA"/>
    <w:rsid w:val="00B07D3A"/>
    <w:rsid w:val="00B20A0C"/>
    <w:rsid w:val="00B20FEB"/>
    <w:rsid w:val="00B2399F"/>
    <w:rsid w:val="00B27335"/>
    <w:rsid w:val="00B36214"/>
    <w:rsid w:val="00B36564"/>
    <w:rsid w:val="00B41210"/>
    <w:rsid w:val="00B50B3B"/>
    <w:rsid w:val="00B62623"/>
    <w:rsid w:val="00B64D16"/>
    <w:rsid w:val="00B706C7"/>
    <w:rsid w:val="00B72637"/>
    <w:rsid w:val="00B72D48"/>
    <w:rsid w:val="00B76364"/>
    <w:rsid w:val="00B81D80"/>
    <w:rsid w:val="00B82B6D"/>
    <w:rsid w:val="00B9163E"/>
    <w:rsid w:val="00B929D8"/>
    <w:rsid w:val="00B9503A"/>
    <w:rsid w:val="00B95082"/>
    <w:rsid w:val="00B9520D"/>
    <w:rsid w:val="00B97698"/>
    <w:rsid w:val="00BA2579"/>
    <w:rsid w:val="00BA2583"/>
    <w:rsid w:val="00BA68AB"/>
    <w:rsid w:val="00BA7163"/>
    <w:rsid w:val="00BB4FE5"/>
    <w:rsid w:val="00BC2A70"/>
    <w:rsid w:val="00BC36A1"/>
    <w:rsid w:val="00BC55BA"/>
    <w:rsid w:val="00BD1F1D"/>
    <w:rsid w:val="00BD207F"/>
    <w:rsid w:val="00BE23E8"/>
    <w:rsid w:val="00BE51DE"/>
    <w:rsid w:val="00BE74D7"/>
    <w:rsid w:val="00BF0084"/>
    <w:rsid w:val="00BF529F"/>
    <w:rsid w:val="00BF6613"/>
    <w:rsid w:val="00C05495"/>
    <w:rsid w:val="00C05818"/>
    <w:rsid w:val="00C10AFF"/>
    <w:rsid w:val="00C110D6"/>
    <w:rsid w:val="00C110EF"/>
    <w:rsid w:val="00C129A0"/>
    <w:rsid w:val="00C12BC4"/>
    <w:rsid w:val="00C13940"/>
    <w:rsid w:val="00C13E32"/>
    <w:rsid w:val="00C14E20"/>
    <w:rsid w:val="00C225DC"/>
    <w:rsid w:val="00C23076"/>
    <w:rsid w:val="00C25AF0"/>
    <w:rsid w:val="00C25F65"/>
    <w:rsid w:val="00C260CC"/>
    <w:rsid w:val="00C27394"/>
    <w:rsid w:val="00C317A2"/>
    <w:rsid w:val="00C3230D"/>
    <w:rsid w:val="00C32670"/>
    <w:rsid w:val="00C348D7"/>
    <w:rsid w:val="00C34BAC"/>
    <w:rsid w:val="00C41215"/>
    <w:rsid w:val="00C412F8"/>
    <w:rsid w:val="00C523AA"/>
    <w:rsid w:val="00C53A32"/>
    <w:rsid w:val="00C5418F"/>
    <w:rsid w:val="00C55AE9"/>
    <w:rsid w:val="00C55C1C"/>
    <w:rsid w:val="00C56A8E"/>
    <w:rsid w:val="00C57B08"/>
    <w:rsid w:val="00C61A80"/>
    <w:rsid w:val="00C6761B"/>
    <w:rsid w:val="00C716C2"/>
    <w:rsid w:val="00C747FF"/>
    <w:rsid w:val="00C75BC8"/>
    <w:rsid w:val="00C83B28"/>
    <w:rsid w:val="00C84EA9"/>
    <w:rsid w:val="00C87E57"/>
    <w:rsid w:val="00C9305D"/>
    <w:rsid w:val="00C95389"/>
    <w:rsid w:val="00C9655B"/>
    <w:rsid w:val="00C9682C"/>
    <w:rsid w:val="00CA357E"/>
    <w:rsid w:val="00CA7595"/>
    <w:rsid w:val="00CB1A19"/>
    <w:rsid w:val="00CB3A23"/>
    <w:rsid w:val="00CB4FCD"/>
    <w:rsid w:val="00CB5D5A"/>
    <w:rsid w:val="00CC0202"/>
    <w:rsid w:val="00CC1A71"/>
    <w:rsid w:val="00CC27B0"/>
    <w:rsid w:val="00CD25CB"/>
    <w:rsid w:val="00CE7E20"/>
    <w:rsid w:val="00CF1F45"/>
    <w:rsid w:val="00CF4FEF"/>
    <w:rsid w:val="00CF4FF7"/>
    <w:rsid w:val="00D005E9"/>
    <w:rsid w:val="00D00EF1"/>
    <w:rsid w:val="00D05B6F"/>
    <w:rsid w:val="00D064A9"/>
    <w:rsid w:val="00D21558"/>
    <w:rsid w:val="00D25165"/>
    <w:rsid w:val="00D27517"/>
    <w:rsid w:val="00D33BB5"/>
    <w:rsid w:val="00D362AC"/>
    <w:rsid w:val="00D43CFB"/>
    <w:rsid w:val="00D43DE3"/>
    <w:rsid w:val="00D458BC"/>
    <w:rsid w:val="00D47B6C"/>
    <w:rsid w:val="00D47E9B"/>
    <w:rsid w:val="00D56DE9"/>
    <w:rsid w:val="00D60FE2"/>
    <w:rsid w:val="00D61DCA"/>
    <w:rsid w:val="00D723A7"/>
    <w:rsid w:val="00D75AD1"/>
    <w:rsid w:val="00D77B47"/>
    <w:rsid w:val="00D82423"/>
    <w:rsid w:val="00D83617"/>
    <w:rsid w:val="00D86704"/>
    <w:rsid w:val="00DA0B62"/>
    <w:rsid w:val="00DA209C"/>
    <w:rsid w:val="00DA32F1"/>
    <w:rsid w:val="00DB0077"/>
    <w:rsid w:val="00DC2573"/>
    <w:rsid w:val="00DC470A"/>
    <w:rsid w:val="00DC49F4"/>
    <w:rsid w:val="00DD189B"/>
    <w:rsid w:val="00DD2D26"/>
    <w:rsid w:val="00DD30C2"/>
    <w:rsid w:val="00DD3B05"/>
    <w:rsid w:val="00DD58E5"/>
    <w:rsid w:val="00DE6200"/>
    <w:rsid w:val="00DF1E03"/>
    <w:rsid w:val="00DF5F03"/>
    <w:rsid w:val="00DF71FF"/>
    <w:rsid w:val="00E0692A"/>
    <w:rsid w:val="00E133B6"/>
    <w:rsid w:val="00E210D1"/>
    <w:rsid w:val="00E22A05"/>
    <w:rsid w:val="00E23639"/>
    <w:rsid w:val="00E23D86"/>
    <w:rsid w:val="00E30FC3"/>
    <w:rsid w:val="00E330BC"/>
    <w:rsid w:val="00E37D2E"/>
    <w:rsid w:val="00E401A0"/>
    <w:rsid w:val="00E411C8"/>
    <w:rsid w:val="00E4125E"/>
    <w:rsid w:val="00E436E7"/>
    <w:rsid w:val="00E440B1"/>
    <w:rsid w:val="00E52F2A"/>
    <w:rsid w:val="00E56621"/>
    <w:rsid w:val="00E61D09"/>
    <w:rsid w:val="00E64A38"/>
    <w:rsid w:val="00E66E7D"/>
    <w:rsid w:val="00E737FD"/>
    <w:rsid w:val="00E73A8E"/>
    <w:rsid w:val="00E805D4"/>
    <w:rsid w:val="00E90C6B"/>
    <w:rsid w:val="00E9344B"/>
    <w:rsid w:val="00E963FE"/>
    <w:rsid w:val="00E9781D"/>
    <w:rsid w:val="00EA3C5C"/>
    <w:rsid w:val="00EC0C80"/>
    <w:rsid w:val="00EC4C7C"/>
    <w:rsid w:val="00ED7C8A"/>
    <w:rsid w:val="00EE7D25"/>
    <w:rsid w:val="00EF0095"/>
    <w:rsid w:val="00EF0BDE"/>
    <w:rsid w:val="00EF2382"/>
    <w:rsid w:val="00EF2FAF"/>
    <w:rsid w:val="00EF3A78"/>
    <w:rsid w:val="00EF432F"/>
    <w:rsid w:val="00EF5ADE"/>
    <w:rsid w:val="00F01372"/>
    <w:rsid w:val="00F059F0"/>
    <w:rsid w:val="00F07003"/>
    <w:rsid w:val="00F11A7B"/>
    <w:rsid w:val="00F13E89"/>
    <w:rsid w:val="00F2155B"/>
    <w:rsid w:val="00F2214E"/>
    <w:rsid w:val="00F222A2"/>
    <w:rsid w:val="00F36315"/>
    <w:rsid w:val="00F40F98"/>
    <w:rsid w:val="00F4279B"/>
    <w:rsid w:val="00F46401"/>
    <w:rsid w:val="00F5070D"/>
    <w:rsid w:val="00F53CA0"/>
    <w:rsid w:val="00F6203F"/>
    <w:rsid w:val="00F623A0"/>
    <w:rsid w:val="00F65796"/>
    <w:rsid w:val="00F65A6C"/>
    <w:rsid w:val="00F66835"/>
    <w:rsid w:val="00F66AA8"/>
    <w:rsid w:val="00F66FF0"/>
    <w:rsid w:val="00F70B24"/>
    <w:rsid w:val="00F729C2"/>
    <w:rsid w:val="00F738A4"/>
    <w:rsid w:val="00F73950"/>
    <w:rsid w:val="00F76A5A"/>
    <w:rsid w:val="00F77468"/>
    <w:rsid w:val="00F85F2E"/>
    <w:rsid w:val="00F94378"/>
    <w:rsid w:val="00F94945"/>
    <w:rsid w:val="00F9719E"/>
    <w:rsid w:val="00FA6690"/>
    <w:rsid w:val="00FA75F1"/>
    <w:rsid w:val="00FB2C9D"/>
    <w:rsid w:val="00FB45B1"/>
    <w:rsid w:val="00FB4C7D"/>
    <w:rsid w:val="00FB6893"/>
    <w:rsid w:val="00FC0E49"/>
    <w:rsid w:val="00FC3A1C"/>
    <w:rsid w:val="00FC4136"/>
    <w:rsid w:val="00FD0C61"/>
    <w:rsid w:val="00FD3FA2"/>
    <w:rsid w:val="00FD415A"/>
    <w:rsid w:val="00FE2353"/>
    <w:rsid w:val="00FE449E"/>
    <w:rsid w:val="00FE4533"/>
    <w:rsid w:val="00FE7817"/>
    <w:rsid w:val="00FF1190"/>
    <w:rsid w:val="00FF2DFB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0059C"/>
  <w15:docId w15:val="{1FC909BA-1E64-44EB-8C11-C7BB1A555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5AE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285AEB"/>
    <w:pPr>
      <w:keepNext/>
      <w:numPr>
        <w:numId w:val="1"/>
      </w:numPr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285AE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85AE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285AEB"/>
    <w:rPr>
      <w:rFonts w:ascii="Tahoma" w:hAnsi="Tahoma"/>
      <w:sz w:val="19"/>
    </w:rPr>
  </w:style>
  <w:style w:type="character" w:customStyle="1" w:styleId="WW8Num7z0">
    <w:name w:val="WW8Num7z0"/>
    <w:rsid w:val="00285AEB"/>
    <w:rPr>
      <w:rFonts w:ascii="Tahoma" w:hAnsi="Tahoma"/>
      <w:sz w:val="19"/>
    </w:rPr>
  </w:style>
  <w:style w:type="character" w:customStyle="1" w:styleId="Domylnaczcionkaakapitu1">
    <w:name w:val="Domyślna czcionka akapitu1"/>
    <w:rsid w:val="00285AEB"/>
  </w:style>
  <w:style w:type="character" w:customStyle="1" w:styleId="Znakiprzypiswdolnych">
    <w:name w:val="Znaki przypisów dolnych"/>
    <w:rsid w:val="00285AEB"/>
  </w:style>
  <w:style w:type="character" w:customStyle="1" w:styleId="Odwoanieprzypisudolnego1">
    <w:name w:val="Odwołanie przypisu dolnego1"/>
    <w:rsid w:val="00285AEB"/>
    <w:rPr>
      <w:vertAlign w:val="superscript"/>
    </w:rPr>
  </w:style>
  <w:style w:type="character" w:styleId="Numerstrony">
    <w:name w:val="page number"/>
    <w:basedOn w:val="Domylnaczcionkaakapitu1"/>
    <w:rsid w:val="00285AEB"/>
  </w:style>
  <w:style w:type="character" w:styleId="Odwoanieprzypisudolnego">
    <w:name w:val="footnote reference"/>
    <w:rsid w:val="00285AEB"/>
    <w:rPr>
      <w:vertAlign w:val="superscript"/>
    </w:rPr>
  </w:style>
  <w:style w:type="character" w:styleId="Odwoanieprzypisukocowego">
    <w:name w:val="endnote reference"/>
    <w:semiHidden/>
    <w:rsid w:val="00285AEB"/>
    <w:rPr>
      <w:vertAlign w:val="superscript"/>
    </w:rPr>
  </w:style>
  <w:style w:type="character" w:customStyle="1" w:styleId="Znakiprzypiswkocowych">
    <w:name w:val="Znaki przypisów końcowych"/>
    <w:rsid w:val="00285AEB"/>
  </w:style>
  <w:style w:type="paragraph" w:customStyle="1" w:styleId="Nagwek10">
    <w:name w:val="Nagłówek1"/>
    <w:basedOn w:val="Normalny"/>
    <w:next w:val="Tekstpodstawowy"/>
    <w:rsid w:val="00285AE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285AEB"/>
    <w:pPr>
      <w:jc w:val="both"/>
    </w:pPr>
    <w:rPr>
      <w:sz w:val="28"/>
    </w:rPr>
  </w:style>
  <w:style w:type="paragraph" w:styleId="Lista">
    <w:name w:val="List"/>
    <w:basedOn w:val="Tekstpodstawowy"/>
    <w:rsid w:val="00285AEB"/>
    <w:rPr>
      <w:rFonts w:cs="Tahoma"/>
    </w:rPr>
  </w:style>
  <w:style w:type="paragraph" w:customStyle="1" w:styleId="Podpis1">
    <w:name w:val="Podpis1"/>
    <w:basedOn w:val="Normalny"/>
    <w:rsid w:val="00285AEB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285AEB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285AEB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rsid w:val="00285AEB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rsid w:val="00285AEB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85AEB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rsid w:val="00285AEB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285AEB"/>
    <w:pPr>
      <w:numPr>
        <w:numId w:val="2"/>
      </w:numPr>
      <w:ind w:left="1701"/>
    </w:pPr>
  </w:style>
  <w:style w:type="paragraph" w:customStyle="1" w:styleId="1bodytext0">
    <w:name w:val="1body_text"/>
    <w:rsid w:val="00285AEB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rsid w:val="00285AEB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rsid w:val="00285AEB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285AEB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285AE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285AEB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285AEB"/>
    <w:pPr>
      <w:widowControl w:val="0"/>
      <w:numPr>
        <w:numId w:val="0"/>
      </w:numPr>
      <w:shd w:val="clear" w:color="auto" w:fill="auto"/>
      <w:spacing w:line="240" w:lineRule="auto"/>
      <w:ind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  <w:rsid w:val="00285AEB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uiPriority w:val="99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3A6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paragraph" w:customStyle="1" w:styleId="PRZETARG1">
    <w:name w:val="PRZETARG 1"/>
    <w:rsid w:val="003428D3"/>
    <w:pPr>
      <w:numPr>
        <w:numId w:val="13"/>
      </w:numPr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rsid w:val="003428D3"/>
    <w:pPr>
      <w:numPr>
        <w:ilvl w:val="1"/>
        <w:numId w:val="13"/>
      </w:numPr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Normalny"/>
    <w:rsid w:val="003428D3"/>
    <w:pPr>
      <w:numPr>
        <w:ilvl w:val="3"/>
        <w:numId w:val="13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rsid w:val="003428D3"/>
    <w:pPr>
      <w:numPr>
        <w:ilvl w:val="4"/>
      </w:numPr>
    </w:pPr>
  </w:style>
  <w:style w:type="character" w:customStyle="1" w:styleId="StopkaZnak">
    <w:name w:val="Stopka Znak"/>
    <w:link w:val="Stopka"/>
    <w:uiPriority w:val="99"/>
    <w:rsid w:val="009B4FCE"/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738A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F738A4"/>
    <w:pPr>
      <w:suppressLineNumbers/>
      <w:spacing w:after="160" w:line="256" w:lineRule="auto"/>
    </w:pPr>
    <w:rPr>
      <w:rFonts w:ascii="Calibri" w:eastAsia="SimSun" w:hAnsi="Calibri" w:cs="font243"/>
      <w:kern w:val="1"/>
      <w:sz w:val="22"/>
      <w:szCs w:val="22"/>
      <w:lang w:eastAsia="en-US"/>
    </w:rPr>
  </w:style>
  <w:style w:type="character" w:styleId="Hipercze">
    <w:name w:val="Hyperlink"/>
    <w:rsid w:val="00690E19"/>
    <w:rPr>
      <w:color w:val="0000FF"/>
      <w:u w:val="single"/>
    </w:rPr>
  </w:style>
  <w:style w:type="paragraph" w:customStyle="1" w:styleId="Znak">
    <w:name w:val="Znak"/>
    <w:basedOn w:val="Normalny"/>
    <w:rsid w:val="002B1437"/>
    <w:pPr>
      <w:suppressAutoHyphens w:val="0"/>
    </w:pPr>
    <w:rPr>
      <w:lang w:eastAsia="pl-PL"/>
    </w:rPr>
  </w:style>
  <w:style w:type="paragraph" w:customStyle="1" w:styleId="Normalny10">
    <w:name w:val="Normalny1"/>
    <w:basedOn w:val="Normalny"/>
    <w:rsid w:val="00CB4FCD"/>
    <w:pPr>
      <w:widowControl w:val="0"/>
      <w:autoSpaceDE w:val="0"/>
    </w:pPr>
    <w:rPr>
      <w:rFonts w:eastAsia="Calibri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311B"/>
    <w:rPr>
      <w:lang w:eastAsia="ar-SA"/>
    </w:rPr>
  </w:style>
  <w:style w:type="paragraph" w:customStyle="1" w:styleId="rozdzia">
    <w:name w:val="rozdział"/>
    <w:basedOn w:val="Normalny"/>
    <w:rsid w:val="00F66AA8"/>
    <w:pPr>
      <w:tabs>
        <w:tab w:val="left" w:pos="0"/>
      </w:tabs>
      <w:spacing w:after="160" w:line="252" w:lineRule="auto"/>
    </w:pPr>
    <w:rPr>
      <w:rFonts w:ascii="Cambria" w:eastAsia="Calibri" w:hAnsi="Cambria" w:cs="Tahoma"/>
      <w:b/>
      <w:color w:val="FF0000"/>
      <w:spacing w:val="8"/>
      <w:kern w:val="1"/>
      <w:sz w:val="16"/>
      <w:szCs w:val="20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C5EC0-96DD-4FCF-B528-29D3D2007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1588</CharactersWithSpaces>
  <SharedDoc>false</SharedDoc>
  <HLinks>
    <vt:vector size="6" baseType="variant">
      <vt:variant>
        <vt:i4>4194409</vt:i4>
      </vt:variant>
      <vt:variant>
        <vt:i4>0</vt:i4>
      </vt:variant>
      <vt:variant>
        <vt:i4>0</vt:i4>
      </vt:variant>
      <vt:variant>
        <vt:i4>5</vt:i4>
      </vt:variant>
      <vt:variant>
        <vt:lpwstr>mailto:przetargi@debnicakaszubska.eu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Joanna Długoszewska</cp:lastModifiedBy>
  <cp:revision>5</cp:revision>
  <cp:lastPrinted>2020-12-28T09:46:00Z</cp:lastPrinted>
  <dcterms:created xsi:type="dcterms:W3CDTF">2025-06-18T07:48:00Z</dcterms:created>
  <dcterms:modified xsi:type="dcterms:W3CDTF">2025-12-01T08:15:00Z</dcterms:modified>
</cp:coreProperties>
</file>